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24E" w:rsidRDefault="0000124E" w:rsidP="0000124E">
      <w:pPr>
        <w:pStyle w:val="Heading1"/>
      </w:pPr>
      <w:r>
        <w:t>This is the first Section</w:t>
      </w:r>
    </w:p>
    <w:p w:rsidR="008518C0" w:rsidRDefault="00764101">
      <w:r>
        <w:t xml:space="preserve">This is </w:t>
      </w:r>
      <w:r w:rsidR="007B3611" w:rsidRPr="007B3611">
        <w:t xml:space="preserve">a simple Word document </w:t>
      </w:r>
      <w:r>
        <w:t xml:space="preserve">help us illustrate the </w:t>
      </w:r>
      <w:r w:rsidR="0000124E">
        <w:t xml:space="preserve">capabilities of the </w:t>
      </w:r>
      <w:proofErr w:type="spellStart"/>
      <w:r w:rsidR="0000124E">
        <w:t>DOCXPath</w:t>
      </w:r>
      <w:proofErr w:type="spellEnd"/>
      <w:r w:rsidR="0000124E">
        <w:t xml:space="preserve"> package</w:t>
      </w:r>
      <w:r>
        <w:t>.</w:t>
      </w:r>
    </w:p>
    <w:p w:rsidR="0000124E" w:rsidRPr="007B3611" w:rsidRDefault="0000124E" w:rsidP="0000124E">
      <w:pPr>
        <w:pStyle w:val="Heading2"/>
      </w:pPr>
      <w:r>
        <w:t>A level 2 heading</w:t>
      </w:r>
    </w:p>
    <w:p w:rsidR="007B3611" w:rsidRDefault="007B3611">
      <w:r>
        <w:t>Let us include an image first:</w:t>
      </w:r>
    </w:p>
    <w:p w:rsidR="007B3611" w:rsidRDefault="007B3611" w:rsidP="00B142F9">
      <w:pPr>
        <w:jc w:val="center"/>
      </w:pPr>
      <w:r>
        <w:rPr>
          <w:noProof/>
        </w:rPr>
        <w:drawing>
          <wp:inline distT="0" distB="0" distL="0" distR="0">
            <wp:extent cx="3521122" cy="2640842"/>
            <wp:effectExtent l="0" t="0" r="3175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ighthouse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17084" cy="26378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3611" w:rsidRDefault="007B3611">
      <w:r>
        <w:t>And a table:</w:t>
      </w:r>
    </w:p>
    <w:tbl>
      <w:tblPr>
        <w:tblStyle w:val="LightList-Accent1"/>
        <w:tblW w:w="0" w:type="auto"/>
        <w:tblLook w:val="04A0" w:firstRow="1" w:lastRow="0" w:firstColumn="1" w:lastColumn="0" w:noHBand="0" w:noVBand="1"/>
      </w:tblPr>
      <w:tblGrid>
        <w:gridCol w:w="4788"/>
        <w:gridCol w:w="4788"/>
      </w:tblGrid>
      <w:tr w:rsidR="007B3611" w:rsidTr="007B361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Sample Table</w:t>
            </w:r>
          </w:p>
        </w:tc>
        <w:tc>
          <w:tcPr>
            <w:tcW w:w="4788" w:type="dxa"/>
          </w:tcPr>
          <w:p w:rsidR="007B3611" w:rsidRDefault="007B361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Data</w:t>
            </w:r>
          </w:p>
        </w:tc>
      </w:tr>
      <w:tr w:rsidR="007B3611" w:rsidTr="007B361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First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First data</w:t>
            </w:r>
          </w:p>
        </w:tc>
      </w:tr>
      <w:tr w:rsidR="007B3611" w:rsidTr="007B361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788" w:type="dxa"/>
          </w:tcPr>
          <w:p w:rsidR="007B3611" w:rsidRDefault="007B3611">
            <w:r>
              <w:t>Second row</w:t>
            </w:r>
          </w:p>
        </w:tc>
        <w:tc>
          <w:tcPr>
            <w:tcW w:w="4788" w:type="dxa"/>
          </w:tcPr>
          <w:p w:rsidR="007B3611" w:rsidRDefault="007B361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Second data</w:t>
            </w:r>
          </w:p>
        </w:tc>
      </w:tr>
    </w:tbl>
    <w:p w:rsidR="00CD4267" w:rsidRDefault="00CD4267" w:rsidP="00CD4267"/>
    <w:p w:rsidR="0000124E" w:rsidRDefault="0000124E" w:rsidP="0000124E">
      <w:pPr>
        <w:pStyle w:val="Heading2"/>
      </w:pPr>
      <w:r>
        <w:t>Another heading to separate content</w:t>
      </w:r>
    </w:p>
    <w:p w:rsidR="007B3611" w:rsidRDefault="007B3611">
      <w:r>
        <w:t>And a list to finish: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One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Two</w:t>
      </w:r>
    </w:p>
    <w:p w:rsidR="007B3611" w:rsidRDefault="007B3611" w:rsidP="007B3611">
      <w:pPr>
        <w:pStyle w:val="ListParagraph"/>
        <w:numPr>
          <w:ilvl w:val="0"/>
          <w:numId w:val="1"/>
        </w:numPr>
      </w:pPr>
      <w:r>
        <w:t>Three</w:t>
      </w:r>
    </w:p>
    <w:p w:rsidR="007B3611" w:rsidRDefault="007B3611" w:rsidP="007B3611">
      <w:pPr>
        <w:pStyle w:val="ListParagraph"/>
        <w:numPr>
          <w:ilvl w:val="1"/>
          <w:numId w:val="1"/>
        </w:numPr>
      </w:pPr>
      <w:proofErr w:type="spellStart"/>
      <w:r>
        <w:t>Subitem</w:t>
      </w:r>
      <w:proofErr w:type="spellEnd"/>
    </w:p>
    <w:p w:rsidR="0000124E" w:rsidRDefault="0000124E" w:rsidP="0000124E">
      <w:pPr>
        <w:sectPr w:rsidR="0000124E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00124E" w:rsidRDefault="0000124E" w:rsidP="0000124E">
      <w:pPr>
        <w:pStyle w:val="Heading1"/>
      </w:pPr>
      <w:r>
        <w:lastRenderedPageBreak/>
        <w:t>Second section</w:t>
      </w:r>
      <w:bookmarkStart w:id="0" w:name="_GoBack"/>
      <w:bookmarkEnd w:id="0"/>
    </w:p>
    <w:p w:rsidR="0000124E" w:rsidRDefault="0000124E" w:rsidP="0000124E"/>
    <w:p w:rsidR="0000124E" w:rsidRDefault="0000124E" w:rsidP="0000124E">
      <w:r>
        <w:t>Now a chart:</w:t>
      </w:r>
    </w:p>
    <w:p w:rsidR="0000124E" w:rsidRPr="0000124E" w:rsidRDefault="0000124E" w:rsidP="0000124E">
      <w:r>
        <w:rPr>
          <w:noProof/>
        </w:rPr>
        <w:drawing>
          <wp:inline distT="0" distB="0" distL="0" distR="0">
            <wp:extent cx="5486400" cy="3200400"/>
            <wp:effectExtent l="38100" t="0" r="0" b="0"/>
            <wp:docPr id="2" name="Chart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sectPr w:rsidR="0000124E" w:rsidRPr="00001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EB38BF"/>
    <w:multiLevelType w:val="hybridMultilevel"/>
    <w:tmpl w:val="8D8CCF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DD4"/>
    <w:rsid w:val="0000124E"/>
    <w:rsid w:val="001F2374"/>
    <w:rsid w:val="003D0F75"/>
    <w:rsid w:val="003E6D06"/>
    <w:rsid w:val="00764101"/>
    <w:rsid w:val="007B3611"/>
    <w:rsid w:val="00987DD4"/>
    <w:rsid w:val="00B142F9"/>
    <w:rsid w:val="00CD4267"/>
    <w:rsid w:val="00F47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2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012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1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012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012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36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61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B361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List-Accent1">
    <w:name w:val="Light List Accent 1"/>
    <w:basedOn w:val="TableNormal"/>
    <w:uiPriority w:val="61"/>
    <w:rsid w:val="007B361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styleId="ListParagraph">
    <w:name w:val="List Paragraph"/>
    <w:basedOn w:val="Normal"/>
    <w:uiPriority w:val="34"/>
    <w:qFormat/>
    <w:rsid w:val="007B361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0012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012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layout/>
      <c:overlay val="0"/>
    </c:title>
    <c:autoTitleDeleted val="0"/>
    <c:view3D>
      <c:rotX val="30"/>
      <c:rotY val="0"/>
      <c:rAngAx val="0"/>
      <c:perspective val="30"/>
    </c:view3D>
    <c:floor>
      <c:thickness val="0"/>
    </c:floor>
    <c:sideWall>
      <c:thickness val="0"/>
    </c:sideWall>
    <c:backWall>
      <c:thickness val="0"/>
    </c:backWall>
    <c:plotArea>
      <c:layout/>
      <c:pie3DChart>
        <c:varyColors val="1"/>
        <c:ser>
          <c:idx val="0"/>
          <c:order val="0"/>
          <c:tx>
            <c:strRef>
              <c:f>Sheet1!$B$1</c:f>
              <c:strCache>
                <c:ptCount val="1"/>
                <c:pt idx="0">
                  <c:v>Sales</c:v>
                </c:pt>
              </c:strCache>
            </c:strRef>
          </c:tx>
          <c:cat>
            <c:strRef>
              <c:f>Sheet1!$A$2:$A$5</c:f>
              <c:strCache>
                <c:ptCount val="4"/>
                <c:pt idx="0">
                  <c:v>1st Qtr</c:v>
                </c:pt>
                <c:pt idx="1">
                  <c:v>2nd Qtr</c:v>
                </c:pt>
                <c:pt idx="2">
                  <c:v>3rd Qtr</c:v>
                </c:pt>
                <c:pt idx="3">
                  <c:v>4th Qtr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8.1999999999999993</c:v>
                </c:pt>
                <c:pt idx="1">
                  <c:v>3.2</c:v>
                </c:pt>
                <c:pt idx="2">
                  <c:v>1.4</c:v>
                </c:pt>
                <c:pt idx="3">
                  <c:v>1.2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  <c:showLeaderLines val="1"/>
        </c:dLbls>
      </c:pie3DChart>
    </c:plotArea>
    <c:legend>
      <c:legendPos val="r"/>
      <c:layout/>
      <c:overlay val="0"/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53</Words>
  <Characters>307</Characters>
  <Application>Microsoft Office Word</Application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Eduardo</dc:creator>
  <cp:keywords/>
  <dc:description/>
  <cp:lastModifiedBy>Eduardo</cp:lastModifiedBy>
  <cp:revision>6</cp:revision>
  <dcterms:created xsi:type="dcterms:W3CDTF">2014-01-22T11:01:00Z</dcterms:created>
  <dcterms:modified xsi:type="dcterms:W3CDTF">2014-01-30T11:18:00Z</dcterms:modified>
</cp:coreProperties>
</file>